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AF7567" w:rsidRDefault="00C66F5A" w:rsidP="00037426">
      <w:pPr>
        <w:pStyle w:val="Titre2"/>
        <w:jc w:val="both"/>
        <w:rPr>
          <w:rFonts w:ascii="Arial" w:hAnsi="Arial" w:cs="Arial"/>
          <w:b w:val="0"/>
          <w:i/>
          <w:sz w:val="18"/>
          <w:szCs w:val="18"/>
        </w:rPr>
      </w:pPr>
      <w:r w:rsidRPr="00AF7567">
        <w:rPr>
          <w:rFonts w:ascii="Arial" w:hAnsi="Arial" w:cs="Arial"/>
          <w:b w:val="0"/>
          <w:i/>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383364">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383364">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EA30D9" w14:textId="77777777" w:rsidR="00AF7567" w:rsidRDefault="00AF7567" w:rsidP="000F5A82">
      <w:pPr>
        <w:rPr>
          <w:rFonts w:ascii="Arial" w:hAnsi="Arial" w:cs="Arial"/>
          <w:iCs/>
        </w:rPr>
      </w:pPr>
    </w:p>
    <w:p w14:paraId="5AF72586" w14:textId="77777777" w:rsidR="00544EAD" w:rsidRPr="00544EAD" w:rsidRDefault="00544EAD" w:rsidP="000F5A82">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544EAD" w:rsidRDefault="000F5A82" w:rsidP="000F5A82">
      <w:pPr>
        <w:rPr>
          <w:rFonts w:ascii="Arial" w:hAnsi="Arial" w:cs="Arial"/>
          <w:b/>
          <w:bCs/>
          <w:sz w:val="22"/>
          <w:szCs w:val="22"/>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7BE37676" w14:textId="77777777" w:rsidR="00383364" w:rsidRPr="006C2B9A" w:rsidRDefault="00383364" w:rsidP="00383364">
      <w:pPr>
        <w:pStyle w:val="En-tte"/>
        <w:rPr>
          <w:rFonts w:ascii="Arial" w:hAnsi="Arial" w:cs="Arial"/>
          <w:b/>
        </w:rPr>
      </w:pPr>
      <w:r w:rsidRPr="006C2B9A">
        <w:rPr>
          <w:rFonts w:ascii="Arial" w:hAnsi="Arial" w:cs="Arial"/>
          <w:b/>
        </w:rPr>
        <w:t>Établissement public administratif de l’Etat.</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59B94BA5" w14:textId="77777777" w:rsidR="00544EAD" w:rsidRPr="004162D0" w:rsidRDefault="00544EAD" w:rsidP="00544EAD">
      <w:pPr>
        <w:rPr>
          <w:b/>
          <w:bCs/>
          <w:sz w:val="16"/>
          <w:szCs w:val="16"/>
        </w:rPr>
      </w:pPr>
    </w:p>
    <w:p w14:paraId="008E843F" w14:textId="77777777" w:rsidR="00383364" w:rsidRPr="003E1CD9" w:rsidRDefault="00383364" w:rsidP="00383364">
      <w:pPr>
        <w:suppressAutoHyphens w:val="0"/>
        <w:ind w:left="1304" w:right="83"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bookmarkStart w:id="3" w:name="ArtL2_AE-3-A4.2"/>
      <w:bookmarkEnd w:id="3"/>
      <w:r w:rsidRPr="003E1CD9">
        <w:rPr>
          <w:rFonts w:ascii="Arial" w:hAnsi="Arial" w:cs="Arial"/>
          <w:b/>
          <w:bCs/>
          <w:color w:val="000000"/>
        </w:rPr>
        <w:t xml:space="preserve">Procédure </w:t>
      </w:r>
      <w:r>
        <w:rPr>
          <w:rFonts w:ascii="Arial" w:hAnsi="Arial" w:cs="Arial"/>
          <w:b/>
          <w:bCs/>
          <w:color w:val="000000"/>
        </w:rPr>
        <w:t>A</w:t>
      </w:r>
      <w:r w:rsidRPr="003E1CD9">
        <w:rPr>
          <w:rFonts w:ascii="Arial" w:hAnsi="Arial" w:cs="Arial"/>
          <w:b/>
          <w:bCs/>
          <w:color w:val="000000"/>
        </w:rPr>
        <w:t xml:space="preserve">daptée </w:t>
      </w:r>
      <w:r>
        <w:rPr>
          <w:rFonts w:ascii="Arial" w:hAnsi="Arial" w:cs="Arial"/>
          <w:b/>
          <w:bCs/>
          <w:color w:val="000000"/>
        </w:rPr>
        <w:t>o</w:t>
      </w:r>
      <w:r w:rsidRPr="003E1CD9">
        <w:rPr>
          <w:rFonts w:ascii="Arial" w:hAnsi="Arial" w:cs="Arial"/>
          <w:b/>
          <w:bCs/>
          <w:color w:val="000000"/>
        </w:rPr>
        <w:t xml:space="preserve">uverte en application </w:t>
      </w:r>
      <w:r w:rsidRPr="003E1CD9">
        <w:rPr>
          <w:rFonts w:ascii="Arial" w:hAnsi="Arial" w:cs="Arial"/>
          <w:color w:val="000000"/>
        </w:rPr>
        <w:t xml:space="preserve">des articles L.2123-1 et R.2123-1 1° </w:t>
      </w:r>
    </w:p>
    <w:p w14:paraId="76740FD1" w14:textId="77777777" w:rsidR="00383364" w:rsidRPr="003E1CD9" w:rsidRDefault="00383364" w:rsidP="00383364">
      <w:pPr>
        <w:suppressAutoHyphens w:val="0"/>
        <w:ind w:left="1276" w:right="83"/>
        <w:rPr>
          <w:rFonts w:ascii="Arial" w:hAnsi="Arial" w:cs="Arial"/>
          <w:color w:val="000000"/>
        </w:rPr>
      </w:pPr>
      <w:r w:rsidRPr="003E1CD9">
        <w:rPr>
          <w:rFonts w:ascii="Arial" w:eastAsia="Trebuchet MS" w:hAnsi="Arial" w:cs="Arial"/>
          <w:color w:val="66CCFF"/>
          <w:spacing w:val="-10"/>
          <w:position w:val="-2"/>
          <w:lang w:eastAsia="en-US"/>
        </w:rPr>
        <w:t xml:space="preserve"> </w:t>
      </w:r>
      <w:r w:rsidRPr="003E1CD9">
        <w:rPr>
          <w:rFonts w:ascii="Arial" w:hAnsi="Arial" w:cs="Arial"/>
          <w:color w:val="000000"/>
        </w:rPr>
        <w:t>du Code de la commande publique.</w:t>
      </w:r>
    </w:p>
    <w:p w14:paraId="5D8FC833" w14:textId="77777777" w:rsidR="00383364" w:rsidRPr="008E2F43" w:rsidRDefault="00383364" w:rsidP="00383364">
      <w:pPr>
        <w:rPr>
          <w:b/>
          <w:bCs/>
          <w:sz w:val="12"/>
          <w:szCs w:val="12"/>
        </w:rPr>
      </w:pPr>
    </w:p>
    <w:p w14:paraId="334F42FF" w14:textId="78A76152" w:rsidR="00383364" w:rsidRPr="00AF7567" w:rsidRDefault="00383364" w:rsidP="00AF7567">
      <w:pPr>
        <w:jc w:val="both"/>
        <w:rPr>
          <w:rFonts w:ascii="Arial" w:hAnsi="Arial" w:cs="Arial"/>
          <w:bCs/>
        </w:rPr>
      </w:pPr>
      <w:r w:rsidRPr="00C0308C">
        <w:rPr>
          <w:b/>
          <w:bCs/>
          <w:color w:val="66CCFF"/>
          <w:spacing w:val="-10"/>
          <w:position w:val="-2"/>
        </w:rPr>
        <w:sym w:font="Wingdings" w:char="F06E"/>
      </w:r>
      <w:r w:rsidRPr="002C2A17">
        <w:rPr>
          <w:b/>
          <w:bCs/>
          <w:color w:val="66CCFF"/>
          <w:spacing w:val="-10"/>
          <w:position w:val="-2"/>
        </w:rPr>
        <w:t xml:space="preserve"> </w:t>
      </w:r>
      <w:r w:rsidRPr="002E365C">
        <w:rPr>
          <w:rFonts w:ascii="Arial" w:eastAsia="Trebuchet MS" w:hAnsi="Arial" w:cs="Arial"/>
          <w:b/>
          <w:bCs/>
          <w:color w:val="000000"/>
        </w:rPr>
        <w:t>Forme :</w:t>
      </w:r>
      <w:r>
        <w:rPr>
          <w:rFonts w:eastAsia="Trebuchet MS"/>
          <w:b/>
          <w:bCs/>
          <w:color w:val="000000"/>
        </w:rPr>
        <w:t xml:space="preserve"> </w:t>
      </w:r>
      <w:bookmarkStart w:id="4" w:name="ArtL2_RC-2-A1.4"/>
      <w:bookmarkStart w:id="5" w:name="_Hlk202863214"/>
      <w:bookmarkEnd w:id="4"/>
      <w:r w:rsidR="00AF7567" w:rsidRPr="00AF7567">
        <w:rPr>
          <w:rFonts w:ascii="Arial" w:eastAsia="Trebuchet MS" w:hAnsi="Arial" w:cs="Arial"/>
          <w:b/>
          <w:bCs/>
          <w:color w:val="000000"/>
        </w:rPr>
        <w:t>marché ordinaire</w:t>
      </w:r>
    </w:p>
    <w:bookmarkEnd w:id="5"/>
    <w:p w14:paraId="6BBE59F9" w14:textId="77777777" w:rsidR="00383364" w:rsidRPr="00393D20" w:rsidRDefault="00383364" w:rsidP="00544EAD">
      <w:pPr>
        <w:rPr>
          <w:b/>
          <w:bCs/>
          <w:sz w:val="12"/>
          <w:szCs w:val="12"/>
        </w:rPr>
      </w:pPr>
    </w:p>
    <w:p w14:paraId="27A47DF8" w14:textId="77777777" w:rsidR="00A15D1A" w:rsidRPr="00A15D1A" w:rsidRDefault="00A15D1A" w:rsidP="00544EAD">
      <w:pPr>
        <w:rPr>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52C29" w:rsidRPr="000F5A82" w14:paraId="45F9893C" w14:textId="77777777" w:rsidTr="00547355">
        <w:tc>
          <w:tcPr>
            <w:tcW w:w="9852" w:type="dxa"/>
            <w:shd w:val="clear" w:color="auto" w:fill="465F9D"/>
            <w:vAlign w:val="center"/>
          </w:tcPr>
          <w:p w14:paraId="1661EE24" w14:textId="77777777" w:rsidR="00152C29" w:rsidRPr="000F5A82" w:rsidRDefault="00152C29" w:rsidP="00547355">
            <w:pPr>
              <w:tabs>
                <w:tab w:val="left" w:pos="-142"/>
                <w:tab w:val="left" w:pos="4111"/>
              </w:tabs>
              <w:spacing w:before="120" w:after="120"/>
              <w:jc w:val="both"/>
              <w:rPr>
                <w:rFonts w:ascii="Arial" w:hAnsi="Arial" w:cs="Arial"/>
                <w:i/>
                <w:color w:val="FFFFFF"/>
                <w:sz w:val="18"/>
                <w:szCs w:val="18"/>
              </w:rPr>
            </w:pPr>
            <w:bookmarkStart w:id="6" w:name="ArtL2_AE-3-A4.3"/>
            <w:bookmarkEnd w:id="6"/>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1129871" w14:textId="77777777" w:rsidR="00152C29" w:rsidRDefault="00152C29" w:rsidP="00152C29">
      <w:pPr>
        <w:rPr>
          <w:rFonts w:ascii="Arial" w:hAnsi="Arial" w:cs="Arial"/>
        </w:rPr>
      </w:pPr>
    </w:p>
    <w:p w14:paraId="629ADF81" w14:textId="77777777" w:rsidR="00435D3F" w:rsidRPr="00AE066D" w:rsidRDefault="00435D3F" w:rsidP="00152C29">
      <w:pPr>
        <w:rPr>
          <w:rFonts w:ascii="Arial" w:hAnsi="Arial" w:cs="Arial"/>
        </w:rPr>
      </w:pPr>
    </w:p>
    <w:p w14:paraId="0E4BB236" w14:textId="77777777" w:rsidR="00435D3F" w:rsidRPr="00AB4CA5" w:rsidRDefault="00435D3F" w:rsidP="00435D3F">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 xml:space="preserve">Location Longue Durée </w:t>
      </w:r>
    </w:p>
    <w:p w14:paraId="09008AAD" w14:textId="77777777" w:rsidR="00435D3F" w:rsidRPr="00AB4CA5" w:rsidRDefault="00435D3F" w:rsidP="00435D3F">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 xml:space="preserve">de deux véhicules légers hybrides </w:t>
      </w:r>
    </w:p>
    <w:p w14:paraId="74D4C624" w14:textId="77777777" w:rsidR="00435D3F" w:rsidRPr="00AB4CA5" w:rsidRDefault="00435D3F" w:rsidP="00435D3F">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pour la CCI Alsace Eurométropole</w:t>
      </w:r>
    </w:p>
    <w:p w14:paraId="21C2553B" w14:textId="77777777" w:rsidR="00435D3F" w:rsidRPr="00A3264E" w:rsidRDefault="00435D3F" w:rsidP="00435D3F">
      <w:pPr>
        <w:jc w:val="center"/>
        <w:rPr>
          <w:rFonts w:ascii="Arial" w:hAnsi="Arial" w:cs="Arial"/>
          <w:b/>
          <w:bCs/>
          <w:sz w:val="22"/>
          <w:szCs w:val="22"/>
        </w:rPr>
      </w:pPr>
      <w:r w:rsidRPr="00A3264E">
        <w:rPr>
          <w:rFonts w:ascii="Arial" w:hAnsi="Arial" w:cs="Arial"/>
          <w:b/>
          <w:bCs/>
          <w:sz w:val="22"/>
          <w:szCs w:val="22"/>
        </w:rPr>
        <w:t>Consultation n°2025/CONSU/16 du 13 octobre 2025</w:t>
      </w:r>
    </w:p>
    <w:p w14:paraId="7DF49D6E" w14:textId="77777777" w:rsidR="00AF7567" w:rsidRPr="008B20DC" w:rsidRDefault="00AF7567"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7"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vAlign w:val="center"/>
          </w:tcPr>
          <w:p w14:paraId="0DA2C6B4" w14:textId="77777777" w:rsidR="00D10752" w:rsidRPr="000F5A82" w:rsidRDefault="00D10752" w:rsidP="000F5A82">
            <w:pPr>
              <w:rPr>
                <w:rFonts w:ascii="Arial" w:hAnsi="Arial" w:cs="Arial"/>
              </w:rPr>
            </w:pPr>
          </w:p>
        </w:tc>
        <w:tc>
          <w:tcPr>
            <w:tcW w:w="2835" w:type="dxa"/>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8"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vAlign w:val="center"/>
          </w:tcPr>
          <w:p w14:paraId="68E19495" w14:textId="77777777" w:rsidR="00D10752" w:rsidRPr="000F5A82" w:rsidRDefault="00D10752" w:rsidP="000F5A82">
            <w:pPr>
              <w:rPr>
                <w:rFonts w:ascii="Arial" w:hAnsi="Arial" w:cs="Arial"/>
              </w:rPr>
            </w:pPr>
          </w:p>
        </w:tc>
        <w:tc>
          <w:tcPr>
            <w:tcW w:w="2835" w:type="dxa"/>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9"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9"/>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vAlign w:val="center"/>
          </w:tcPr>
          <w:p w14:paraId="0F600192"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10"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10"/>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11"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1"/>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3BE17C11" w14:textId="77777777" w:rsidR="00F167AD" w:rsidRDefault="00F167AD"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099DF1A2" w14:textId="77777777" w:rsidR="00365D23" w:rsidRDefault="00365D23"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0F5A82" w:rsidRDefault="00E346FA" w:rsidP="00E346FA">
      <w:pPr>
        <w:tabs>
          <w:tab w:val="left" w:pos="426"/>
        </w:tabs>
        <w:jc w:val="both"/>
        <w:rPr>
          <w:rFonts w:ascii="Arial" w:hAnsi="Arial" w:cs="Arial"/>
          <w:spacing w:val="-10"/>
        </w:rPr>
      </w:pPr>
    </w:p>
    <w:p w14:paraId="6D4D5E2A" w14:textId="77777777" w:rsidR="00F85387" w:rsidRPr="007F24EF" w:rsidRDefault="00F85387" w:rsidP="004F781A">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5D47CE" w:rsidRDefault="000A2586" w:rsidP="004F781A">
      <w:pPr>
        <w:rPr>
          <w:rFonts w:ascii="Arial" w:eastAsia="Arial" w:hAnsi="Arial" w:cs="Arial"/>
          <w:b/>
          <w:bCs/>
          <w:color w:val="000000"/>
          <w:lang w:eastAsia="en-US"/>
        </w:rPr>
      </w:pPr>
    </w:p>
    <w:p w14:paraId="6D008D5E" w14:textId="77777777" w:rsidR="00EB2E2F" w:rsidRDefault="00EB2E2F" w:rsidP="00EB2E2F">
      <w:pPr>
        <w:pStyle w:val="ParagrapheIndent2"/>
        <w:jc w:val="both"/>
        <w:rPr>
          <w:color w:val="000000"/>
          <w:lang w:val="fr-FR"/>
        </w:rPr>
      </w:pPr>
      <w:r w:rsidRPr="00085991">
        <w:rPr>
          <w:color w:val="000000"/>
          <w:lang w:val="fr-FR"/>
        </w:rPr>
        <w:t>Pièces de la candidature telles que prévues aux articles L.2142-1, R.2142-3, R.2142-4, R.2143-3 et R.2143-4 du Code de la commande publique :</w:t>
      </w:r>
    </w:p>
    <w:p w14:paraId="693B4874" w14:textId="77777777" w:rsidR="00AF7567" w:rsidRDefault="00AF7567" w:rsidP="00AF7567">
      <w:pPr>
        <w:rPr>
          <w:lang w:eastAsia="en-US"/>
        </w:rPr>
      </w:pPr>
    </w:p>
    <w:p w14:paraId="0F28FCF0" w14:textId="77777777" w:rsidR="005D47CE" w:rsidRPr="007A5CCA" w:rsidRDefault="005D47CE" w:rsidP="005D47CE">
      <w:pPr>
        <w:pStyle w:val="ParagrapheIndent2"/>
        <w:jc w:val="both"/>
        <w:rPr>
          <w:b/>
          <w:bCs/>
          <w:color w:val="000000"/>
          <w:lang w:val="fr-FR"/>
        </w:rPr>
      </w:pPr>
      <w:r w:rsidRPr="007A5CCA">
        <w:rPr>
          <w:b/>
          <w:bCs/>
          <w:color w:val="000000"/>
          <w:lang w:val="fr-FR"/>
        </w:rPr>
        <w:t>Renseignements concernant la situation juridique de l'entreprise :</w:t>
      </w:r>
    </w:p>
    <w:p w14:paraId="327C2C79" w14:textId="77777777" w:rsidR="005D47CE" w:rsidRPr="001B7D63" w:rsidRDefault="005D47CE" w:rsidP="005D47CE">
      <w:pPr>
        <w:pStyle w:val="ParagrapheIndent2"/>
        <w:jc w:val="both"/>
        <w:rPr>
          <w:color w:val="000000"/>
          <w:lang w:val="fr-FR"/>
        </w:rPr>
      </w:pPr>
    </w:p>
    <w:tbl>
      <w:tblPr>
        <w:tblW w:w="10067" w:type="dxa"/>
        <w:tblLayout w:type="fixed"/>
        <w:tblLook w:val="04A0" w:firstRow="1" w:lastRow="0" w:firstColumn="1" w:lastColumn="0" w:noHBand="0" w:noVBand="1"/>
      </w:tblPr>
      <w:tblGrid>
        <w:gridCol w:w="9075"/>
        <w:gridCol w:w="992"/>
      </w:tblGrid>
      <w:tr w:rsidR="005D47CE" w:rsidRPr="001B7D63" w14:paraId="22E28159" w14:textId="77777777" w:rsidTr="00204EDF">
        <w:trPr>
          <w:trHeight w:val="340"/>
        </w:trPr>
        <w:tc>
          <w:tcPr>
            <w:tcW w:w="90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0C2FB04" w14:textId="77777777" w:rsidR="005D47CE" w:rsidRPr="007A5CCA" w:rsidRDefault="005D47CE" w:rsidP="00204EDF">
            <w:pPr>
              <w:jc w:val="center"/>
              <w:rPr>
                <w:rFonts w:ascii="Arial" w:eastAsia="Trebuchet MS" w:hAnsi="Arial" w:cs="Arial"/>
                <w:b/>
                <w:bCs/>
                <w:color w:val="000000"/>
              </w:rPr>
            </w:pPr>
            <w:r w:rsidRPr="007A5CCA">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324B939" w14:textId="77777777" w:rsidR="005D47CE" w:rsidRPr="007A5CCA" w:rsidRDefault="005D47CE" w:rsidP="00204EDF">
            <w:pPr>
              <w:jc w:val="center"/>
              <w:rPr>
                <w:rFonts w:ascii="Arial" w:eastAsia="Trebuchet MS" w:hAnsi="Arial" w:cs="Arial"/>
                <w:b/>
                <w:bCs/>
                <w:color w:val="000000"/>
              </w:rPr>
            </w:pPr>
            <w:r w:rsidRPr="007A5CCA">
              <w:rPr>
                <w:rFonts w:ascii="Arial" w:eastAsia="Trebuchet MS" w:hAnsi="Arial" w:cs="Arial"/>
                <w:b/>
                <w:bCs/>
                <w:color w:val="000000"/>
              </w:rPr>
              <w:t>Signature</w:t>
            </w:r>
          </w:p>
        </w:tc>
      </w:tr>
      <w:tr w:rsidR="005D47CE" w:rsidRPr="001B7D63" w14:paraId="01AB41D0" w14:textId="77777777" w:rsidTr="00204EDF">
        <w:trPr>
          <w:trHeight w:val="680"/>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88EB4D" w14:textId="77777777" w:rsidR="005D47CE" w:rsidRPr="001B7D63" w:rsidRDefault="005D47CE" w:rsidP="00204EDF">
            <w:pPr>
              <w:ind w:left="80" w:right="80"/>
              <w:rPr>
                <w:rFonts w:ascii="Arial" w:eastAsia="Trebuchet MS" w:hAnsi="Arial" w:cs="Arial"/>
                <w:color w:val="000000"/>
              </w:rPr>
            </w:pPr>
            <w:r w:rsidRPr="001B7D63">
              <w:rPr>
                <w:rFonts w:ascii="Arial" w:eastAsia="Trebuchet MS" w:hAnsi="Arial" w:cs="Arial"/>
                <w:color w:val="000000"/>
              </w:rPr>
              <w:t>Ne pas entrer dans l’un des cas d’exclusion prévus aux articles L.2141-1 à L.2141-5</w:t>
            </w:r>
          </w:p>
          <w:p w14:paraId="2DB7DD1D" w14:textId="77777777" w:rsidR="005D47CE" w:rsidRPr="001B7D63" w:rsidRDefault="005D47CE" w:rsidP="00204EDF">
            <w:pPr>
              <w:ind w:left="80" w:right="80"/>
              <w:rPr>
                <w:rFonts w:ascii="Arial" w:eastAsia="Trebuchet MS" w:hAnsi="Arial" w:cs="Arial"/>
                <w:color w:val="000000"/>
              </w:rPr>
            </w:pPr>
            <w:r w:rsidRPr="001B7D63">
              <w:rPr>
                <w:rFonts w:ascii="Arial" w:eastAsia="Trebuchet MS" w:hAnsi="Arial" w:cs="Arial"/>
                <w:color w:val="000000"/>
              </w:rPr>
              <w:t xml:space="preserve"> ou aux articles L.2141-7 à L.2141-10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AA69D8" w14:textId="77777777" w:rsidR="005D47CE" w:rsidRPr="001B7D63" w:rsidRDefault="005D47CE" w:rsidP="00204EDF">
            <w:pPr>
              <w:ind w:left="80" w:right="80"/>
              <w:jc w:val="center"/>
              <w:rPr>
                <w:rFonts w:ascii="Arial" w:eastAsia="Trebuchet MS" w:hAnsi="Arial" w:cs="Arial"/>
                <w:color w:val="000000"/>
              </w:rPr>
            </w:pPr>
            <w:r w:rsidRPr="001B7D63">
              <w:rPr>
                <w:rFonts w:ascii="Arial" w:eastAsia="Trebuchet MS" w:hAnsi="Arial" w:cs="Arial"/>
                <w:color w:val="000000"/>
              </w:rPr>
              <w:t>Non</w:t>
            </w:r>
          </w:p>
        </w:tc>
      </w:tr>
      <w:tr w:rsidR="005D47CE" w:rsidRPr="001B7D63" w14:paraId="601D909C" w14:textId="77777777" w:rsidTr="00204EDF">
        <w:trPr>
          <w:trHeight w:val="794"/>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0880D7" w14:textId="77777777" w:rsidR="005D47CE" w:rsidRDefault="005D47CE" w:rsidP="00204EDF">
            <w:pPr>
              <w:ind w:left="80" w:right="80"/>
              <w:rPr>
                <w:rFonts w:ascii="Arial" w:eastAsia="Trebuchet MS" w:hAnsi="Arial" w:cs="Arial"/>
                <w:color w:val="000000"/>
              </w:rPr>
            </w:pPr>
            <w:r w:rsidRPr="001B7D63">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w:t>
            </w:r>
          </w:p>
          <w:p w14:paraId="3B436C07" w14:textId="77777777" w:rsidR="005D47CE" w:rsidRPr="001B7D63" w:rsidRDefault="005D47CE" w:rsidP="00204EDF">
            <w:pPr>
              <w:ind w:left="80" w:right="80"/>
              <w:rPr>
                <w:rFonts w:ascii="Arial" w:eastAsia="Trebuchet MS" w:hAnsi="Arial" w:cs="Arial"/>
                <w:color w:val="000000"/>
              </w:rPr>
            </w:pPr>
            <w:r w:rsidRPr="001B7D63">
              <w:rPr>
                <w:rFonts w:ascii="Arial" w:eastAsia="Trebuchet MS" w:hAnsi="Arial" w:cs="Arial"/>
                <w:color w:val="000000"/>
              </w:rPr>
              <w:t>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941605" w14:textId="77777777" w:rsidR="005D47CE" w:rsidRPr="001B7D63" w:rsidRDefault="005D47CE" w:rsidP="00204EDF">
            <w:pPr>
              <w:ind w:left="80" w:right="80"/>
              <w:jc w:val="center"/>
              <w:rPr>
                <w:rFonts w:ascii="Arial" w:eastAsia="Trebuchet MS" w:hAnsi="Arial" w:cs="Arial"/>
                <w:color w:val="000000"/>
              </w:rPr>
            </w:pPr>
            <w:r w:rsidRPr="001B7D63">
              <w:rPr>
                <w:rFonts w:ascii="Arial" w:eastAsia="Trebuchet MS" w:hAnsi="Arial" w:cs="Arial"/>
                <w:color w:val="000000"/>
              </w:rPr>
              <w:t>Non</w:t>
            </w:r>
          </w:p>
        </w:tc>
      </w:tr>
      <w:tr w:rsidR="005D47CE" w:rsidRPr="001B7D63" w14:paraId="7EAEFED1" w14:textId="77777777" w:rsidTr="00204EDF">
        <w:trPr>
          <w:trHeight w:val="454"/>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41A5DC" w14:textId="77777777" w:rsidR="005D47CE" w:rsidRPr="001B7D63" w:rsidRDefault="005D47CE" w:rsidP="00204EDF">
            <w:pPr>
              <w:ind w:left="80" w:right="80"/>
              <w:rPr>
                <w:rFonts w:ascii="Arial" w:eastAsia="Trebuchet MS" w:hAnsi="Arial" w:cs="Arial"/>
                <w:color w:val="000000"/>
              </w:rPr>
            </w:pPr>
            <w:r w:rsidRPr="001B7D63">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84C610" w14:textId="77777777" w:rsidR="005D47CE" w:rsidRPr="001B7D63" w:rsidRDefault="005D47CE" w:rsidP="00204EDF">
            <w:pPr>
              <w:ind w:left="80" w:right="80"/>
              <w:jc w:val="center"/>
              <w:rPr>
                <w:rFonts w:ascii="Arial" w:eastAsia="Trebuchet MS" w:hAnsi="Arial" w:cs="Arial"/>
                <w:color w:val="000000"/>
              </w:rPr>
            </w:pPr>
            <w:r w:rsidRPr="001B7D63">
              <w:rPr>
                <w:rFonts w:ascii="Arial" w:eastAsia="Trebuchet MS" w:hAnsi="Arial" w:cs="Arial"/>
                <w:color w:val="000000"/>
              </w:rPr>
              <w:t xml:space="preserve">Non </w:t>
            </w:r>
          </w:p>
        </w:tc>
      </w:tr>
      <w:tr w:rsidR="005D47CE" w:rsidRPr="001B7D63" w14:paraId="129BA902" w14:textId="77777777" w:rsidTr="00204EDF">
        <w:trPr>
          <w:trHeight w:val="454"/>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72A22C" w14:textId="77777777" w:rsidR="005D47CE" w:rsidRPr="001B7D63" w:rsidRDefault="005D47CE" w:rsidP="00204EDF">
            <w:pPr>
              <w:ind w:left="80" w:right="80"/>
              <w:rPr>
                <w:rFonts w:ascii="Arial" w:eastAsia="Trebuchet MS" w:hAnsi="Arial" w:cs="Arial"/>
                <w:color w:val="000000"/>
              </w:rPr>
            </w:pPr>
            <w:r w:rsidRPr="001B7D63">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C42A68" w14:textId="77777777" w:rsidR="005D47CE" w:rsidRPr="001B7D63" w:rsidRDefault="005D47CE" w:rsidP="00204EDF">
            <w:pPr>
              <w:ind w:left="80" w:right="80"/>
              <w:jc w:val="center"/>
              <w:rPr>
                <w:rFonts w:ascii="Arial" w:eastAsia="Trebuchet MS" w:hAnsi="Arial" w:cs="Arial"/>
                <w:color w:val="000000"/>
              </w:rPr>
            </w:pPr>
            <w:r w:rsidRPr="001B7D63">
              <w:rPr>
                <w:rFonts w:ascii="Arial" w:eastAsia="Trebuchet MS" w:hAnsi="Arial" w:cs="Arial"/>
                <w:color w:val="000000"/>
              </w:rPr>
              <w:t xml:space="preserve">Non </w:t>
            </w:r>
          </w:p>
        </w:tc>
      </w:tr>
    </w:tbl>
    <w:p w14:paraId="78AF614E" w14:textId="77777777" w:rsidR="005D47CE" w:rsidRPr="007A5CCA" w:rsidRDefault="005D47CE" w:rsidP="005D47CE">
      <w:pPr>
        <w:rPr>
          <w:rFonts w:ascii="Arial" w:hAnsi="Arial" w:cs="Arial"/>
          <w:sz w:val="30"/>
          <w:szCs w:val="30"/>
        </w:rPr>
      </w:pPr>
    </w:p>
    <w:p w14:paraId="7B34D449" w14:textId="77777777" w:rsidR="005D47CE" w:rsidRPr="007A5CCA" w:rsidRDefault="005D47CE" w:rsidP="005D47CE">
      <w:pPr>
        <w:pStyle w:val="ParagrapheIndent2"/>
        <w:jc w:val="both"/>
        <w:rPr>
          <w:b/>
          <w:bCs/>
          <w:color w:val="000000"/>
          <w:lang w:val="fr-FR"/>
        </w:rPr>
      </w:pPr>
      <w:r w:rsidRPr="007A5CCA">
        <w:rPr>
          <w:b/>
          <w:bCs/>
          <w:color w:val="000000"/>
          <w:lang w:val="fr-FR"/>
        </w:rPr>
        <w:t>Renseignements concernant la capacité économique et financière de l'entreprise :</w:t>
      </w:r>
    </w:p>
    <w:p w14:paraId="34C0E48A" w14:textId="77777777" w:rsidR="005D47CE" w:rsidRPr="001B7D63" w:rsidRDefault="005D47CE" w:rsidP="005D47CE">
      <w:pPr>
        <w:rPr>
          <w:rFonts w:ascii="Arial" w:hAnsi="Arial" w:cs="Arial"/>
        </w:rPr>
      </w:pPr>
    </w:p>
    <w:tbl>
      <w:tblPr>
        <w:tblW w:w="10209" w:type="dxa"/>
        <w:tblLayout w:type="fixed"/>
        <w:tblLook w:val="04A0" w:firstRow="1" w:lastRow="0" w:firstColumn="1" w:lastColumn="0" w:noHBand="0" w:noVBand="1"/>
      </w:tblPr>
      <w:tblGrid>
        <w:gridCol w:w="9217"/>
        <w:gridCol w:w="992"/>
      </w:tblGrid>
      <w:tr w:rsidR="005D47CE" w:rsidRPr="001B7D63" w14:paraId="2380494F" w14:textId="77777777" w:rsidTr="00204EDF">
        <w:trPr>
          <w:trHeight w:val="340"/>
        </w:trPr>
        <w:tc>
          <w:tcPr>
            <w:tcW w:w="9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0C4AE3" w14:textId="77777777" w:rsidR="005D47CE" w:rsidRPr="007A5CCA" w:rsidRDefault="005D47CE" w:rsidP="00204EDF">
            <w:pPr>
              <w:jc w:val="center"/>
              <w:rPr>
                <w:rFonts w:ascii="Arial" w:eastAsia="Trebuchet MS" w:hAnsi="Arial" w:cs="Arial"/>
                <w:b/>
                <w:bCs/>
                <w:color w:val="000000"/>
              </w:rPr>
            </w:pPr>
            <w:r w:rsidRPr="007A5CCA">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DA1CE9D" w14:textId="77777777" w:rsidR="005D47CE" w:rsidRPr="007A5CCA" w:rsidRDefault="005D47CE" w:rsidP="00204EDF">
            <w:pPr>
              <w:jc w:val="center"/>
              <w:rPr>
                <w:rFonts w:ascii="Arial" w:eastAsia="Trebuchet MS" w:hAnsi="Arial" w:cs="Arial"/>
                <w:b/>
                <w:bCs/>
                <w:color w:val="000000"/>
              </w:rPr>
            </w:pPr>
            <w:r w:rsidRPr="007A5CCA">
              <w:rPr>
                <w:rFonts w:ascii="Arial" w:eastAsia="Trebuchet MS" w:hAnsi="Arial" w:cs="Arial"/>
                <w:b/>
                <w:bCs/>
                <w:color w:val="000000"/>
              </w:rPr>
              <w:t>Signature</w:t>
            </w:r>
          </w:p>
        </w:tc>
      </w:tr>
      <w:tr w:rsidR="005D47CE" w:rsidRPr="001B7D63" w14:paraId="18825FDC" w14:textId="77777777" w:rsidTr="00204EDF">
        <w:trPr>
          <w:trHeight w:val="680"/>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89213C" w14:textId="77777777" w:rsidR="005D47CE" w:rsidRPr="001B7D63" w:rsidRDefault="005D47CE" w:rsidP="00204EDF">
            <w:pPr>
              <w:ind w:left="40" w:right="40"/>
              <w:rPr>
                <w:rFonts w:ascii="Arial" w:eastAsia="Trebuchet MS" w:hAnsi="Arial" w:cs="Arial"/>
                <w:color w:val="000000"/>
              </w:rPr>
            </w:pPr>
            <w:r w:rsidRPr="001B7D63">
              <w:rPr>
                <w:rFonts w:ascii="Arial" w:eastAsia="Trebuchet MS" w:hAnsi="Arial" w:cs="Arial"/>
                <w:color w:val="000000"/>
              </w:rPr>
              <w:t xml:space="preserve">Déclaration concernant le </w:t>
            </w:r>
            <w:r w:rsidRPr="007A5CCA">
              <w:rPr>
                <w:rFonts w:ascii="Arial" w:eastAsia="Trebuchet MS" w:hAnsi="Arial" w:cs="Arial"/>
                <w:b/>
                <w:bCs/>
                <w:color w:val="000000"/>
              </w:rPr>
              <w:t>chiffre d'affaires global et le chiffre d'affaires</w:t>
            </w:r>
            <w:r w:rsidRPr="001B7D63">
              <w:rPr>
                <w:rFonts w:ascii="Arial" w:eastAsia="Trebuchet MS" w:hAnsi="Arial" w:cs="Arial"/>
                <w:color w:val="000000"/>
              </w:rPr>
              <w:t xml:space="preserve"> concernant les prestations objet du contrat, réalisées au </w:t>
            </w:r>
            <w:r w:rsidRPr="005D47CE">
              <w:rPr>
                <w:rFonts w:ascii="Arial" w:eastAsia="Trebuchet MS" w:hAnsi="Arial" w:cs="Arial"/>
                <w:b/>
                <w:bCs/>
                <w:color w:val="000000"/>
              </w:rPr>
              <w:t>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CC3DB" w14:textId="77777777" w:rsidR="005D47CE" w:rsidRPr="001B7D63" w:rsidRDefault="005D47CE" w:rsidP="00204EDF">
            <w:pPr>
              <w:ind w:left="40" w:right="40"/>
              <w:jc w:val="center"/>
              <w:rPr>
                <w:rFonts w:ascii="Arial" w:eastAsia="Trebuchet MS" w:hAnsi="Arial" w:cs="Arial"/>
                <w:color w:val="000000"/>
              </w:rPr>
            </w:pPr>
            <w:r w:rsidRPr="001B7D63">
              <w:rPr>
                <w:rFonts w:ascii="Arial" w:eastAsia="Trebuchet MS" w:hAnsi="Arial" w:cs="Arial"/>
                <w:color w:val="000000"/>
              </w:rPr>
              <w:t>Non</w:t>
            </w:r>
          </w:p>
        </w:tc>
      </w:tr>
      <w:tr w:rsidR="005D47CE" w:rsidRPr="001B7D63" w14:paraId="183F0A1F" w14:textId="77777777" w:rsidTr="00204EDF">
        <w:trPr>
          <w:trHeight w:val="62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A43058" w14:textId="77777777" w:rsidR="005D47CE" w:rsidRPr="007A5CCA" w:rsidRDefault="005D47CE" w:rsidP="00204EDF">
            <w:pPr>
              <w:ind w:left="40" w:right="40"/>
              <w:rPr>
                <w:rFonts w:ascii="Arial" w:eastAsia="Trebuchet MS" w:hAnsi="Arial" w:cs="Arial"/>
                <w:b/>
                <w:bCs/>
                <w:color w:val="000000"/>
              </w:rPr>
            </w:pPr>
            <w:r w:rsidRPr="007A5CCA">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DF8D5E" w14:textId="77777777" w:rsidR="005D47CE" w:rsidRPr="001B7D63" w:rsidRDefault="005D47CE" w:rsidP="00204EDF">
            <w:pPr>
              <w:ind w:left="40" w:right="40"/>
              <w:jc w:val="center"/>
              <w:rPr>
                <w:rFonts w:ascii="Arial" w:eastAsia="Trebuchet MS" w:hAnsi="Arial" w:cs="Arial"/>
                <w:color w:val="000000"/>
              </w:rPr>
            </w:pPr>
            <w:r w:rsidRPr="001B7D63">
              <w:rPr>
                <w:rFonts w:ascii="Arial" w:eastAsia="Trebuchet MS" w:hAnsi="Arial" w:cs="Arial"/>
                <w:color w:val="000000"/>
              </w:rPr>
              <w:t>Non</w:t>
            </w:r>
          </w:p>
        </w:tc>
      </w:tr>
    </w:tbl>
    <w:p w14:paraId="4573F8DD" w14:textId="77777777" w:rsidR="005D47CE" w:rsidRPr="007A5CCA" w:rsidRDefault="005D47CE" w:rsidP="005D47CE">
      <w:pPr>
        <w:rPr>
          <w:rFonts w:ascii="Arial" w:hAnsi="Arial" w:cs="Arial"/>
          <w:sz w:val="30"/>
          <w:szCs w:val="30"/>
        </w:rPr>
      </w:pPr>
    </w:p>
    <w:p w14:paraId="0D1F1992" w14:textId="77777777" w:rsidR="005D47CE" w:rsidRPr="007A5CCA" w:rsidRDefault="005D47CE" w:rsidP="005D47CE">
      <w:pPr>
        <w:pStyle w:val="ParagrapheIndent2"/>
        <w:jc w:val="both"/>
        <w:rPr>
          <w:b/>
          <w:bCs/>
          <w:color w:val="000000"/>
          <w:lang w:val="fr-FR"/>
        </w:rPr>
      </w:pPr>
      <w:r w:rsidRPr="007A5CCA">
        <w:rPr>
          <w:b/>
          <w:bCs/>
          <w:color w:val="000000"/>
          <w:lang w:val="fr-FR"/>
        </w:rPr>
        <w:t>Renseignements concernant les références professionnelles et la capacité technique de l'entreprise :</w:t>
      </w:r>
    </w:p>
    <w:p w14:paraId="7D249D00" w14:textId="77777777" w:rsidR="005D47CE" w:rsidRPr="00DC0B87" w:rsidRDefault="005D47CE" w:rsidP="005D47CE">
      <w:pPr>
        <w:pStyle w:val="ParagrapheIndent2"/>
        <w:jc w:val="both"/>
        <w:rPr>
          <w:b/>
          <w:bCs/>
          <w:color w:val="000000"/>
          <w:lang w:val="fr-FR"/>
        </w:rPr>
      </w:pPr>
    </w:p>
    <w:tbl>
      <w:tblPr>
        <w:tblW w:w="10209" w:type="dxa"/>
        <w:tblLayout w:type="fixed"/>
        <w:tblLook w:val="04A0" w:firstRow="1" w:lastRow="0" w:firstColumn="1" w:lastColumn="0" w:noHBand="0" w:noVBand="1"/>
      </w:tblPr>
      <w:tblGrid>
        <w:gridCol w:w="9217"/>
        <w:gridCol w:w="992"/>
      </w:tblGrid>
      <w:tr w:rsidR="005D47CE" w:rsidRPr="00DC0B87" w14:paraId="2D5A3931" w14:textId="77777777" w:rsidTr="00204EDF">
        <w:trPr>
          <w:trHeight w:val="227"/>
        </w:trPr>
        <w:tc>
          <w:tcPr>
            <w:tcW w:w="9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0A7F43A" w14:textId="77777777" w:rsidR="005D47CE" w:rsidRPr="00DC0B87" w:rsidRDefault="005D47CE" w:rsidP="00204EDF">
            <w:pPr>
              <w:jc w:val="center"/>
              <w:rPr>
                <w:rFonts w:ascii="Arial" w:eastAsia="Trebuchet MS" w:hAnsi="Arial" w:cs="Arial"/>
                <w:b/>
                <w:bCs/>
                <w:color w:val="000000"/>
              </w:rPr>
            </w:pPr>
            <w:r w:rsidRPr="00DC0B87">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65105D9" w14:textId="77777777" w:rsidR="005D47CE" w:rsidRPr="00DC0B87" w:rsidRDefault="005D47CE" w:rsidP="00204EDF">
            <w:pPr>
              <w:jc w:val="center"/>
              <w:rPr>
                <w:rFonts w:ascii="Arial" w:eastAsia="Trebuchet MS" w:hAnsi="Arial" w:cs="Arial"/>
                <w:b/>
                <w:bCs/>
                <w:color w:val="000000"/>
              </w:rPr>
            </w:pPr>
            <w:r w:rsidRPr="00DC0B87">
              <w:rPr>
                <w:rFonts w:ascii="Arial" w:eastAsia="Trebuchet MS" w:hAnsi="Arial" w:cs="Arial"/>
                <w:b/>
                <w:bCs/>
                <w:color w:val="000000"/>
              </w:rPr>
              <w:t>Signature</w:t>
            </w:r>
          </w:p>
        </w:tc>
      </w:tr>
      <w:tr w:rsidR="005D47CE" w:rsidRPr="001B7D63" w14:paraId="1E0D14E1" w14:textId="77777777" w:rsidTr="00204EDF">
        <w:trPr>
          <w:trHeight w:val="79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50C631" w14:textId="77777777" w:rsidR="005D47CE" w:rsidRDefault="005D47CE" w:rsidP="00204EDF">
            <w:pPr>
              <w:ind w:left="40" w:right="40"/>
              <w:rPr>
                <w:rFonts w:ascii="Arial" w:eastAsia="Trebuchet MS" w:hAnsi="Arial" w:cs="Arial"/>
                <w:color w:val="000000"/>
              </w:rPr>
            </w:pPr>
            <w:r w:rsidRPr="00DC0B87">
              <w:rPr>
                <w:rFonts w:ascii="Arial" w:eastAsia="Trebuchet MS" w:hAnsi="Arial" w:cs="Arial"/>
                <w:b/>
                <w:bCs/>
                <w:color w:val="000000"/>
              </w:rPr>
              <w:t>Liste des principales prestations effectuées au cours des trois dernières années</w:t>
            </w:r>
            <w:r w:rsidRPr="001B7D63">
              <w:rPr>
                <w:rFonts w:ascii="Arial" w:eastAsia="Trebuchet MS" w:hAnsi="Arial" w:cs="Arial"/>
                <w:color w:val="000000"/>
              </w:rPr>
              <w:t xml:space="preserve">, </w:t>
            </w:r>
          </w:p>
          <w:p w14:paraId="2AD04B40" w14:textId="77777777" w:rsidR="005D47CE" w:rsidRPr="001B7D63" w:rsidRDefault="005D47CE" w:rsidP="00204EDF">
            <w:pPr>
              <w:ind w:left="40" w:right="40"/>
              <w:rPr>
                <w:rFonts w:ascii="Arial" w:eastAsia="Trebuchet MS" w:hAnsi="Arial" w:cs="Arial"/>
                <w:color w:val="000000"/>
              </w:rPr>
            </w:pPr>
            <w:r w:rsidRPr="001B7D63">
              <w:rPr>
                <w:rFonts w:ascii="Arial" w:eastAsia="Trebuchet MS" w:hAnsi="Arial" w:cs="Arial"/>
                <w:color w:val="000000"/>
              </w:rPr>
              <w:t>indiquant le montant, la date et le destinataire. Elles sont prouvées par des attestations du destinataire 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E39D0F" w14:textId="77777777" w:rsidR="005D47CE" w:rsidRPr="001B7D63" w:rsidRDefault="005D47CE" w:rsidP="00204EDF">
            <w:pPr>
              <w:ind w:left="40" w:right="40"/>
              <w:jc w:val="center"/>
              <w:rPr>
                <w:rFonts w:ascii="Arial" w:eastAsia="Trebuchet MS" w:hAnsi="Arial" w:cs="Arial"/>
                <w:color w:val="000000"/>
              </w:rPr>
            </w:pPr>
            <w:r w:rsidRPr="001B7D63">
              <w:rPr>
                <w:rFonts w:ascii="Arial" w:eastAsia="Trebuchet MS" w:hAnsi="Arial" w:cs="Arial"/>
                <w:color w:val="000000"/>
              </w:rPr>
              <w:t>Non</w:t>
            </w:r>
          </w:p>
        </w:tc>
      </w:tr>
    </w:tbl>
    <w:p w14:paraId="76E6B9B3" w14:textId="77777777" w:rsidR="005D47CE" w:rsidRPr="001B7D63" w:rsidRDefault="005D47CE" w:rsidP="005D47CE">
      <w:pPr>
        <w:rPr>
          <w:rFonts w:ascii="Arial" w:hAnsi="Arial" w:cs="Arial"/>
        </w:rPr>
      </w:pPr>
    </w:p>
    <w:p w14:paraId="0C6F108D" w14:textId="77777777" w:rsidR="005D47CE" w:rsidRDefault="005D47CE" w:rsidP="005D47CE">
      <w:pPr>
        <w:pStyle w:val="ParagrapheIndent2"/>
        <w:jc w:val="both"/>
        <w:rPr>
          <w:color w:val="000000"/>
          <w:lang w:val="fr-FR"/>
        </w:rPr>
      </w:pPr>
      <w:r w:rsidRPr="001B7D63">
        <w:rPr>
          <w:color w:val="000000"/>
          <w:lang w:val="fr-FR"/>
        </w:rPr>
        <w:t>Pour présenter leur candidature, les candidats peuvent utiliser les formulaires DC1 (lettre de candidature)</w:t>
      </w:r>
    </w:p>
    <w:p w14:paraId="1BDAA2E7" w14:textId="77777777" w:rsidR="005D47CE" w:rsidRDefault="005D47CE" w:rsidP="005D47CE">
      <w:pPr>
        <w:pStyle w:val="ParagrapheIndent2"/>
        <w:jc w:val="both"/>
        <w:rPr>
          <w:color w:val="000000"/>
          <w:lang w:val="fr-FR"/>
        </w:rPr>
      </w:pPr>
      <w:r w:rsidRPr="001B7D63">
        <w:rPr>
          <w:color w:val="000000"/>
          <w:lang w:val="fr-FR"/>
        </w:rPr>
        <w:t xml:space="preserve">et DC2 (déclaration du candidat). </w:t>
      </w:r>
    </w:p>
    <w:p w14:paraId="2DA83BCE" w14:textId="77777777" w:rsidR="005D47CE" w:rsidRPr="001B7D63" w:rsidRDefault="005D47CE" w:rsidP="005D47CE">
      <w:pPr>
        <w:pStyle w:val="ParagrapheIndent2"/>
        <w:jc w:val="both"/>
        <w:rPr>
          <w:color w:val="000000"/>
          <w:lang w:val="fr-FR"/>
        </w:rPr>
      </w:pPr>
      <w:r w:rsidRPr="001B7D63">
        <w:rPr>
          <w:color w:val="000000"/>
          <w:lang w:val="fr-FR"/>
        </w:rPr>
        <w:t>Ces documents sont disponibles gratuitement sur le site www.economie.gouv.fr.</w:t>
      </w:r>
    </w:p>
    <w:p w14:paraId="2A0B170B" w14:textId="77777777" w:rsidR="005D47CE" w:rsidRPr="001B7D63" w:rsidRDefault="005D47CE" w:rsidP="005D47CE">
      <w:pPr>
        <w:pStyle w:val="ParagrapheIndent2"/>
        <w:jc w:val="both"/>
        <w:rPr>
          <w:color w:val="000000"/>
          <w:lang w:val="fr-FR"/>
        </w:rPr>
      </w:pPr>
    </w:p>
    <w:p w14:paraId="067FC63C" w14:textId="77777777" w:rsidR="005D47CE" w:rsidRPr="001B7D63" w:rsidRDefault="005D47CE" w:rsidP="005D47CE">
      <w:pPr>
        <w:pStyle w:val="ParagrapheIndent2"/>
        <w:jc w:val="both"/>
        <w:rPr>
          <w:color w:val="000000"/>
          <w:lang w:val="fr-FR"/>
        </w:rPr>
      </w:pPr>
      <w:r w:rsidRPr="001B7D63">
        <w:rPr>
          <w:color w:val="000000"/>
          <w:lang w:val="fr-FR"/>
        </w:rPr>
        <w:t>Ils peuvent aussi utiliser le Document Unique de Marché Européen (DUME).</w:t>
      </w:r>
    </w:p>
    <w:p w14:paraId="6EE498FA" w14:textId="77777777" w:rsidR="005D47CE" w:rsidRDefault="005D47CE" w:rsidP="005D47CE">
      <w:pPr>
        <w:pStyle w:val="ParagrapheIndent2"/>
        <w:jc w:val="both"/>
        <w:rPr>
          <w:color w:val="000000"/>
          <w:lang w:val="fr-FR"/>
        </w:rPr>
      </w:pPr>
    </w:p>
    <w:p w14:paraId="52CD9CF7" w14:textId="77777777" w:rsidR="005D47CE" w:rsidRPr="001B7D63" w:rsidRDefault="005D47CE" w:rsidP="005D47CE">
      <w:pPr>
        <w:pStyle w:val="ParagrapheIndent2"/>
        <w:ind w:right="-36"/>
        <w:jc w:val="both"/>
        <w:rPr>
          <w:color w:val="000000"/>
          <w:lang w:val="fr-FR"/>
        </w:rPr>
      </w:pPr>
      <w:r w:rsidRPr="001B7D63">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57E4B9A" w14:textId="77777777" w:rsidR="00AF7567" w:rsidRDefault="00AF7567" w:rsidP="00AF7567">
      <w:pPr>
        <w:rPr>
          <w:lang w:eastAsia="en-US"/>
        </w:rPr>
      </w:pPr>
    </w:p>
    <w:p w14:paraId="0D1681E7" w14:textId="77777777" w:rsidR="00AF7567" w:rsidRDefault="00AF7567" w:rsidP="00AF7567">
      <w:pPr>
        <w:rPr>
          <w:lang w:eastAsia="en-US"/>
        </w:rPr>
      </w:pPr>
    </w:p>
    <w:p w14:paraId="27B5C246" w14:textId="77777777" w:rsidR="00AF7567" w:rsidRPr="00AF7567" w:rsidRDefault="00AF7567" w:rsidP="00AF7567">
      <w:pPr>
        <w:rPr>
          <w:lang w:eastAsia="en-US"/>
        </w:rPr>
      </w:pPr>
    </w:p>
    <w:sectPr w:rsidR="00AF7567" w:rsidRPr="00AF7567"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55E1C624"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BB55F4">
      <w:rPr>
        <w:rFonts w:ascii="Arial" w:hAnsi="Arial" w:cs="Arial"/>
        <w:b/>
        <w:color w:val="FFFFFF"/>
      </w:rPr>
      <w:t>5</w:t>
    </w:r>
    <w:r w:rsidR="00AE6787">
      <w:rPr>
        <w:rFonts w:ascii="Arial" w:hAnsi="Arial" w:cs="Arial"/>
        <w:b/>
        <w:color w:val="FFFFFF"/>
      </w:rPr>
      <w:t>/CONSU/</w:t>
    </w:r>
    <w:r w:rsidR="001E1008">
      <w:rPr>
        <w:rFonts w:ascii="Arial" w:hAnsi="Arial" w:cs="Arial"/>
        <w:b/>
        <w:color w:val="FFFFFF"/>
      </w:rPr>
      <w:t>1</w:t>
    </w:r>
    <w:r w:rsidR="00AF7567">
      <w:rPr>
        <w:rFonts w:ascii="Arial" w:hAnsi="Arial" w:cs="Arial"/>
        <w:b/>
        <w:color w:val="FFFFFF"/>
      </w:rPr>
      <w:t xml:space="preserve">6 du 13 octobre </w:t>
    </w:r>
    <w:r w:rsidR="00206379">
      <w:rPr>
        <w:rFonts w:ascii="Arial" w:hAnsi="Arial" w:cs="Arial"/>
        <w:b/>
        <w:color w:val="FFFFFF"/>
      </w:rPr>
      <w:t xml:space="preserve"> </w:t>
    </w:r>
    <w:r w:rsidR="00AE6787">
      <w:rPr>
        <w:rFonts w:ascii="Arial" w:hAnsi="Arial" w:cs="Arial"/>
        <w:b/>
        <w:color w:val="FFFFFF"/>
      </w:rPr>
      <w:t>202</w:t>
    </w:r>
    <w:r w:rsidR="00BB55F4">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5pt;height:11.45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E5C68"/>
    <w:multiLevelType w:val="hybridMultilevel"/>
    <w:tmpl w:val="967C76AE"/>
    <w:lvl w:ilvl="0" w:tplc="3AAAF0BC">
      <w:start w:val="4"/>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FB4093"/>
    <w:multiLevelType w:val="hybridMultilevel"/>
    <w:tmpl w:val="48D238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5"/>
  </w:num>
  <w:num w:numId="12" w16cid:durableId="1835143130">
    <w:abstractNumId w:val="11"/>
  </w:num>
  <w:num w:numId="13" w16cid:durableId="252318280">
    <w:abstractNumId w:val="4"/>
  </w:num>
  <w:num w:numId="14" w16cid:durableId="339049624">
    <w:abstractNumId w:val="7"/>
  </w:num>
  <w:num w:numId="15" w16cid:durableId="98627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04F74"/>
    <w:rsid w:val="00014D10"/>
    <w:rsid w:val="00037426"/>
    <w:rsid w:val="00037483"/>
    <w:rsid w:val="00053ECB"/>
    <w:rsid w:val="0006119A"/>
    <w:rsid w:val="00073ED2"/>
    <w:rsid w:val="00087CF0"/>
    <w:rsid w:val="000A2586"/>
    <w:rsid w:val="000A33AE"/>
    <w:rsid w:val="000D43EE"/>
    <w:rsid w:val="000F5A82"/>
    <w:rsid w:val="00122539"/>
    <w:rsid w:val="00152C29"/>
    <w:rsid w:val="001A35E9"/>
    <w:rsid w:val="001B706D"/>
    <w:rsid w:val="001C2556"/>
    <w:rsid w:val="001C278C"/>
    <w:rsid w:val="001C3239"/>
    <w:rsid w:val="001E1008"/>
    <w:rsid w:val="001F6217"/>
    <w:rsid w:val="00206379"/>
    <w:rsid w:val="00213CDB"/>
    <w:rsid w:val="00233105"/>
    <w:rsid w:val="00237870"/>
    <w:rsid w:val="00275F96"/>
    <w:rsid w:val="002B4073"/>
    <w:rsid w:val="002B6987"/>
    <w:rsid w:val="002D273A"/>
    <w:rsid w:val="003038BD"/>
    <w:rsid w:val="0031728D"/>
    <w:rsid w:val="00336B01"/>
    <w:rsid w:val="00353F38"/>
    <w:rsid w:val="00365D23"/>
    <w:rsid w:val="003754EE"/>
    <w:rsid w:val="00383364"/>
    <w:rsid w:val="00393D20"/>
    <w:rsid w:val="003C374B"/>
    <w:rsid w:val="003F7CC4"/>
    <w:rsid w:val="004162D0"/>
    <w:rsid w:val="00424BE1"/>
    <w:rsid w:val="00432D3C"/>
    <w:rsid w:val="00435D3F"/>
    <w:rsid w:val="0043601A"/>
    <w:rsid w:val="004D44EB"/>
    <w:rsid w:val="004F781A"/>
    <w:rsid w:val="0052468E"/>
    <w:rsid w:val="00544EAD"/>
    <w:rsid w:val="00585366"/>
    <w:rsid w:val="0059545B"/>
    <w:rsid w:val="005D47CE"/>
    <w:rsid w:val="005D49F7"/>
    <w:rsid w:val="005F2F62"/>
    <w:rsid w:val="005F7AF0"/>
    <w:rsid w:val="00604732"/>
    <w:rsid w:val="00633F9D"/>
    <w:rsid w:val="00643D1B"/>
    <w:rsid w:val="00676C7B"/>
    <w:rsid w:val="00726AE2"/>
    <w:rsid w:val="00774652"/>
    <w:rsid w:val="00797C0F"/>
    <w:rsid w:val="007C10BB"/>
    <w:rsid w:val="007D26F6"/>
    <w:rsid w:val="00814030"/>
    <w:rsid w:val="008233BB"/>
    <w:rsid w:val="008463A4"/>
    <w:rsid w:val="00850D7B"/>
    <w:rsid w:val="008538E7"/>
    <w:rsid w:val="00861860"/>
    <w:rsid w:val="008816B5"/>
    <w:rsid w:val="00890065"/>
    <w:rsid w:val="00895BA5"/>
    <w:rsid w:val="008B20DC"/>
    <w:rsid w:val="008F355B"/>
    <w:rsid w:val="009226E1"/>
    <w:rsid w:val="009252F7"/>
    <w:rsid w:val="00952A98"/>
    <w:rsid w:val="00990FBE"/>
    <w:rsid w:val="009E0FF1"/>
    <w:rsid w:val="009F2AF5"/>
    <w:rsid w:val="00A0480F"/>
    <w:rsid w:val="00A111F0"/>
    <w:rsid w:val="00A15D1A"/>
    <w:rsid w:val="00A81E5A"/>
    <w:rsid w:val="00AC1A92"/>
    <w:rsid w:val="00AE4460"/>
    <w:rsid w:val="00AE6787"/>
    <w:rsid w:val="00AF089B"/>
    <w:rsid w:val="00AF41D7"/>
    <w:rsid w:val="00AF7567"/>
    <w:rsid w:val="00B017BE"/>
    <w:rsid w:val="00B51008"/>
    <w:rsid w:val="00B52175"/>
    <w:rsid w:val="00B67683"/>
    <w:rsid w:val="00BB55F4"/>
    <w:rsid w:val="00BD171A"/>
    <w:rsid w:val="00C15DDE"/>
    <w:rsid w:val="00C45602"/>
    <w:rsid w:val="00C66F5A"/>
    <w:rsid w:val="00C72BA8"/>
    <w:rsid w:val="00C9306D"/>
    <w:rsid w:val="00CB762A"/>
    <w:rsid w:val="00CC30F5"/>
    <w:rsid w:val="00CC75B4"/>
    <w:rsid w:val="00CF037C"/>
    <w:rsid w:val="00D01A2A"/>
    <w:rsid w:val="00D10752"/>
    <w:rsid w:val="00D3697A"/>
    <w:rsid w:val="00D474FB"/>
    <w:rsid w:val="00D6694C"/>
    <w:rsid w:val="00D84AFF"/>
    <w:rsid w:val="00D92121"/>
    <w:rsid w:val="00DF7347"/>
    <w:rsid w:val="00E07DDD"/>
    <w:rsid w:val="00E346FA"/>
    <w:rsid w:val="00E87C56"/>
    <w:rsid w:val="00EB2E2F"/>
    <w:rsid w:val="00EB7EA7"/>
    <w:rsid w:val="00EF2C99"/>
    <w:rsid w:val="00EF5EC8"/>
    <w:rsid w:val="00F14DCC"/>
    <w:rsid w:val="00F162BE"/>
    <w:rsid w:val="00F167AD"/>
    <w:rsid w:val="00F43BBC"/>
    <w:rsid w:val="00F5576E"/>
    <w:rsid w:val="00F672F7"/>
    <w:rsid w:val="00F85387"/>
    <w:rsid w:val="00F95B89"/>
    <w:rsid w:val="00FA25DC"/>
    <w:rsid w:val="00FD4E94"/>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ParagraphedelisteCar">
    <w:name w:val="Paragraphe de liste Car"/>
    <w:basedOn w:val="Policepardfaut"/>
    <w:link w:val="Paragraphedeliste"/>
    <w:uiPriority w:val="34"/>
    <w:rsid w:val="00152C29"/>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2</TotalTime>
  <Pages>10</Pages>
  <Words>4062</Words>
  <Characters>22345</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26355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7</cp:revision>
  <cp:lastPrinted>2023-09-26T08:15:00Z</cp:lastPrinted>
  <dcterms:created xsi:type="dcterms:W3CDTF">2025-10-08T12:39:00Z</dcterms:created>
  <dcterms:modified xsi:type="dcterms:W3CDTF">2025-10-08T12:43:00Z</dcterms:modified>
</cp:coreProperties>
</file>